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3F9B518" w14:textId="4A580F2A" w:rsidR="00F374BF" w:rsidRPr="00F374BF" w:rsidRDefault="00DE2667" w:rsidP="0045309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DE2667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1 184R w m. Przecław-Podole w granicy istniejącego pasa drogowego w km 0+639-0+811 na działce ewidencyjnej nr gr. 905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16261" w14:textId="77777777" w:rsidR="00816DB1" w:rsidRDefault="00816DB1" w:rsidP="00AC1A4B">
      <w:r>
        <w:separator/>
      </w:r>
    </w:p>
  </w:endnote>
  <w:endnote w:type="continuationSeparator" w:id="0">
    <w:p w14:paraId="56EE7DD1" w14:textId="77777777" w:rsidR="00816DB1" w:rsidRDefault="00816DB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C3875" w14:textId="77777777" w:rsidR="00816DB1" w:rsidRDefault="00816DB1" w:rsidP="00AC1A4B">
      <w:r>
        <w:separator/>
      </w:r>
    </w:p>
  </w:footnote>
  <w:footnote w:type="continuationSeparator" w:id="0">
    <w:p w14:paraId="16D9E8B5" w14:textId="77777777" w:rsidR="00816DB1" w:rsidRDefault="00816DB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0D7C6284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E2667">
      <w:rPr>
        <w:rFonts w:ascii="Calibri" w:hAnsi="Calibri"/>
        <w:b/>
        <w:bCs/>
        <w:color w:val="4F81BD"/>
        <w:sz w:val="18"/>
        <w:szCs w:val="18"/>
        <w:lang w:val="pl-PL" w:eastAsia="ar-SA"/>
      </w:rPr>
      <w:t>63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309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0176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DB1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2667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16</cp:revision>
  <cp:lastPrinted>2021-01-22T11:31:00Z</cp:lastPrinted>
  <dcterms:created xsi:type="dcterms:W3CDTF">2021-02-17T13:08:00Z</dcterms:created>
  <dcterms:modified xsi:type="dcterms:W3CDTF">2023-09-15T10:17:00Z</dcterms:modified>
</cp:coreProperties>
</file>